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4E6" w:rsidRPr="00FE5831" w:rsidRDefault="005074E6" w:rsidP="00FE5831">
      <w:pPr>
        <w:pStyle w:val="BodyText"/>
        <w:jc w:val="center"/>
        <w:rPr>
          <w:sz w:val="24"/>
          <w:szCs w:val="24"/>
        </w:rPr>
      </w:pPr>
      <w:r w:rsidRPr="00FE5831">
        <w:rPr>
          <w:sz w:val="24"/>
          <w:szCs w:val="24"/>
        </w:rPr>
        <w:t>АДМИНИСТРАЦИЯ НОВОИЛЬИНОВСКОГО СЕЛЬСКОГО ПОСЕЛЕНИЯ ПОЛТАВСКОГО МУНИЦИПАЛЬНО7ГО РАЙОНА ОМСКОЙ ОБЛАСТИ</w:t>
      </w:r>
    </w:p>
    <w:p w:rsidR="005074E6" w:rsidRPr="00FE5831" w:rsidRDefault="005074E6" w:rsidP="00F667BA">
      <w:pPr>
        <w:jc w:val="center"/>
      </w:pPr>
    </w:p>
    <w:p w:rsidR="005074E6" w:rsidRPr="00FE5831" w:rsidRDefault="005074E6" w:rsidP="00F667BA">
      <w:pPr>
        <w:pStyle w:val="Heading1"/>
        <w:jc w:val="center"/>
        <w:rPr>
          <w:rFonts w:ascii="Times New Roman" w:hAnsi="Times New Roman"/>
          <w:sz w:val="24"/>
          <w:szCs w:val="24"/>
        </w:rPr>
      </w:pPr>
    </w:p>
    <w:p w:rsidR="005074E6" w:rsidRPr="00FE5831" w:rsidRDefault="005074E6" w:rsidP="00F667BA">
      <w:pPr>
        <w:pStyle w:val="Heading1"/>
        <w:jc w:val="center"/>
        <w:rPr>
          <w:rFonts w:ascii="Times New Roman" w:hAnsi="Times New Roman"/>
          <w:sz w:val="24"/>
          <w:szCs w:val="24"/>
        </w:rPr>
      </w:pPr>
      <w:r w:rsidRPr="00FE5831">
        <w:rPr>
          <w:rFonts w:ascii="Times New Roman" w:hAnsi="Times New Roman"/>
          <w:sz w:val="24"/>
          <w:szCs w:val="24"/>
        </w:rPr>
        <w:t>П О С Т А Н О В Л Е Н И Е</w:t>
      </w:r>
    </w:p>
    <w:p w:rsidR="005074E6" w:rsidRPr="00FE5831" w:rsidRDefault="005074E6" w:rsidP="00F667BA">
      <w:pPr>
        <w:jc w:val="center"/>
      </w:pPr>
    </w:p>
    <w:p w:rsidR="005074E6" w:rsidRPr="00FE5831" w:rsidRDefault="005074E6" w:rsidP="00F667BA">
      <w:r w:rsidRPr="00FE5831">
        <w:t xml:space="preserve">от 18 марта 2015  года                                                                                    </w:t>
      </w:r>
      <w:r>
        <w:t xml:space="preserve">                            </w:t>
      </w:r>
      <w:r w:rsidRPr="00FE5831">
        <w:t xml:space="preserve">№ </w:t>
      </w:r>
      <w:r>
        <w:t>13</w:t>
      </w:r>
    </w:p>
    <w:p w:rsidR="005074E6" w:rsidRPr="00FE5831" w:rsidRDefault="005074E6" w:rsidP="00F667BA"/>
    <w:p w:rsidR="005074E6" w:rsidRPr="00FE5831" w:rsidRDefault="005074E6" w:rsidP="00FE5831">
      <w:pPr>
        <w:ind w:right="4856"/>
        <w:jc w:val="both"/>
      </w:pPr>
      <w:r w:rsidRPr="00FE5831">
        <w:t>О предоставлении в постоянное (бессрочное)</w:t>
      </w:r>
    </w:p>
    <w:p w:rsidR="005074E6" w:rsidRPr="00FE5831" w:rsidRDefault="005074E6" w:rsidP="00FE5831">
      <w:pPr>
        <w:ind w:right="4856"/>
        <w:jc w:val="both"/>
      </w:pPr>
      <w:r w:rsidRPr="00FE5831">
        <w:t xml:space="preserve">пользование </w:t>
      </w:r>
      <w:r>
        <w:t xml:space="preserve"> </w:t>
      </w:r>
      <w:r w:rsidRPr="00FE5831">
        <w:t>земельного участка</w:t>
      </w:r>
    </w:p>
    <w:p w:rsidR="005074E6" w:rsidRPr="00FE5831" w:rsidRDefault="005074E6" w:rsidP="00FE5831">
      <w:pPr>
        <w:ind w:right="4856"/>
        <w:jc w:val="both"/>
      </w:pPr>
      <w:r w:rsidRPr="00FE5831">
        <w:t>администрации муниципального образования</w:t>
      </w:r>
    </w:p>
    <w:p w:rsidR="005074E6" w:rsidRPr="00FE5831" w:rsidRDefault="005074E6" w:rsidP="00FE5831">
      <w:pPr>
        <w:ind w:right="4856"/>
        <w:jc w:val="both"/>
      </w:pPr>
      <w:r w:rsidRPr="00FE5831">
        <w:t>«Полтавский муниципальный район Омской области»</w:t>
      </w:r>
    </w:p>
    <w:p w:rsidR="005074E6" w:rsidRPr="00FE5831" w:rsidRDefault="005074E6" w:rsidP="00F667BA"/>
    <w:p w:rsidR="005074E6" w:rsidRPr="00FE5831" w:rsidRDefault="005074E6" w:rsidP="00AE11D0">
      <w:pPr>
        <w:jc w:val="both"/>
      </w:pPr>
      <w:r w:rsidRPr="00FE5831">
        <w:t xml:space="preserve">    </w:t>
      </w:r>
      <w:r w:rsidRPr="00FE5831">
        <w:tab/>
        <w:t xml:space="preserve">На основании заявления администрации муниципального образования «Полтавский муниципальный район Омской области»,  руководствуясь статьями 39.1, 39.2, 39.9 Земельного  кодекса РФ, </w:t>
      </w:r>
    </w:p>
    <w:p w:rsidR="005074E6" w:rsidRPr="00FE5831" w:rsidRDefault="005074E6" w:rsidP="00F667BA">
      <w:pPr>
        <w:jc w:val="both"/>
      </w:pPr>
    </w:p>
    <w:p w:rsidR="005074E6" w:rsidRPr="00FE5831" w:rsidRDefault="005074E6" w:rsidP="00F667BA">
      <w:r w:rsidRPr="00FE5831">
        <w:t xml:space="preserve"> П О С Т А Н О В Л Я Ю:</w:t>
      </w:r>
    </w:p>
    <w:p w:rsidR="005074E6" w:rsidRPr="00FE5831" w:rsidRDefault="005074E6" w:rsidP="00F667BA">
      <w:pPr>
        <w:jc w:val="both"/>
      </w:pPr>
      <w:r w:rsidRPr="00FE5831">
        <w:tab/>
      </w:r>
    </w:p>
    <w:p w:rsidR="005074E6" w:rsidRPr="00FE5831" w:rsidRDefault="005074E6" w:rsidP="00AE11D0">
      <w:pPr>
        <w:jc w:val="both"/>
      </w:pPr>
      <w:r w:rsidRPr="00FE5831">
        <w:tab/>
        <w:t>1. Предоставить в постоянное (бессрочное) пользование администрации муниципального образования «Полтавский муниципальный район Омской области»  земельный участок из земель сельскохозяйственного назначения с кадастровым номером 55:22:130401:66, расположенный по адресу: Омская область, Полтавский район, Новоильиновское сельское поселение, общей площадью 1230877 м²., назначение: для сельскохозяйственного производства.</w:t>
      </w:r>
    </w:p>
    <w:p w:rsidR="005074E6" w:rsidRPr="00FE5831" w:rsidRDefault="005074E6" w:rsidP="00F667BA">
      <w:pPr>
        <w:jc w:val="both"/>
      </w:pPr>
      <w:r w:rsidRPr="00FE5831">
        <w:tab/>
        <w:t xml:space="preserve">2. Рекомендовать (администрации муниципального образования «Полтавский муниципальный район Омской области») зарегистрировать право постоянного (бессрочного) пользования на земельный участок в управлении Федеральной службы государственной регистрации кадастра и картографии по Омской области.  </w:t>
      </w:r>
    </w:p>
    <w:p w:rsidR="005074E6" w:rsidRDefault="005074E6" w:rsidP="002D6A88">
      <w:pPr>
        <w:pStyle w:val="BodyText"/>
        <w:rPr>
          <w:sz w:val="24"/>
          <w:szCs w:val="24"/>
        </w:rPr>
      </w:pPr>
    </w:p>
    <w:p w:rsidR="005074E6" w:rsidRDefault="005074E6" w:rsidP="002D6A88">
      <w:pPr>
        <w:pStyle w:val="BodyText"/>
        <w:rPr>
          <w:sz w:val="24"/>
          <w:szCs w:val="24"/>
        </w:rPr>
      </w:pPr>
    </w:p>
    <w:p w:rsidR="005074E6" w:rsidRDefault="005074E6" w:rsidP="002D6A88">
      <w:pPr>
        <w:pStyle w:val="BodyText"/>
        <w:rPr>
          <w:sz w:val="24"/>
          <w:szCs w:val="24"/>
        </w:rPr>
      </w:pPr>
    </w:p>
    <w:p w:rsidR="005074E6" w:rsidRPr="00FE5831" w:rsidRDefault="005074E6" w:rsidP="002D6A88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Глава Новоильиновского сельского поселения                                                                 Л.И.Беда</w:t>
      </w:r>
    </w:p>
    <w:p w:rsidR="005074E6" w:rsidRPr="00FE5831" w:rsidRDefault="005074E6" w:rsidP="002D6A88">
      <w:pPr>
        <w:pStyle w:val="BodyText"/>
        <w:rPr>
          <w:sz w:val="24"/>
          <w:szCs w:val="24"/>
        </w:rPr>
      </w:pPr>
    </w:p>
    <w:p w:rsidR="005074E6" w:rsidRPr="00FE5831" w:rsidRDefault="005074E6" w:rsidP="002D6A88">
      <w:pPr>
        <w:pStyle w:val="BodyText"/>
        <w:rPr>
          <w:sz w:val="24"/>
          <w:szCs w:val="24"/>
        </w:rPr>
      </w:pPr>
    </w:p>
    <w:sectPr w:rsidR="005074E6" w:rsidRPr="00FE5831" w:rsidSect="00B01385">
      <w:pgSz w:w="11906" w:h="16838"/>
      <w:pgMar w:top="851" w:right="850" w:bottom="426" w:left="13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2020603050405020304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CA544D0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DE94BA0"/>
    <w:multiLevelType w:val="hybridMultilevel"/>
    <w:tmpl w:val="2C54E0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485BA6"/>
    <w:multiLevelType w:val="hybridMultilevel"/>
    <w:tmpl w:val="8AB6E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10F31"/>
    <w:multiLevelType w:val="hybridMultilevel"/>
    <w:tmpl w:val="50AC4692"/>
    <w:lvl w:ilvl="0" w:tplc="490A9AD4">
      <w:start w:val="6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280165E9"/>
    <w:multiLevelType w:val="hybridMultilevel"/>
    <w:tmpl w:val="114C06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8795399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2BEB0E92"/>
    <w:multiLevelType w:val="hybridMultilevel"/>
    <w:tmpl w:val="8DCAE794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E4A099A"/>
    <w:multiLevelType w:val="hybridMultilevel"/>
    <w:tmpl w:val="C1543D90"/>
    <w:lvl w:ilvl="0" w:tplc="1340E01A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F2432D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>
    <w:nsid w:val="30A60D84"/>
    <w:multiLevelType w:val="hybridMultilevel"/>
    <w:tmpl w:val="50AC4692"/>
    <w:lvl w:ilvl="0" w:tplc="490A9AD4">
      <w:start w:val="6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348B6C8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>
    <w:nsid w:val="35FE0D1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>
    <w:nsid w:val="3D3C6630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>
    <w:nsid w:val="4A4F05A1"/>
    <w:multiLevelType w:val="hybridMultilevel"/>
    <w:tmpl w:val="D3061B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C94130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>
    <w:nsid w:val="4E3F7E69"/>
    <w:multiLevelType w:val="hybridMultilevel"/>
    <w:tmpl w:val="8DCAE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360F33"/>
    <w:multiLevelType w:val="hybridMultilevel"/>
    <w:tmpl w:val="D3061B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390547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>
    <w:nsid w:val="605850D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>
    <w:nsid w:val="63091D30"/>
    <w:multiLevelType w:val="multilevel"/>
    <w:tmpl w:val="8FA06A3C"/>
    <w:lvl w:ilvl="0">
      <w:start w:val="1"/>
      <w:numFmt w:val="decimal"/>
      <w:lvlText w:val="%1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35" w:hanging="5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cs="Times New Roman" w:hint="default"/>
      </w:rPr>
    </w:lvl>
  </w:abstractNum>
  <w:abstractNum w:abstractNumId="24">
    <w:nsid w:val="659834D7"/>
    <w:multiLevelType w:val="hybridMultilevel"/>
    <w:tmpl w:val="8DCAE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67D1DA0"/>
    <w:multiLevelType w:val="hybridMultilevel"/>
    <w:tmpl w:val="50AC4692"/>
    <w:lvl w:ilvl="0" w:tplc="490A9AD4">
      <w:start w:val="6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709A0868"/>
    <w:multiLevelType w:val="hybridMultilevel"/>
    <w:tmpl w:val="50AC4692"/>
    <w:lvl w:ilvl="0" w:tplc="490A9AD4">
      <w:start w:val="6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731B132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8">
    <w:nsid w:val="7AC22E2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>
    <w:nsid w:val="7C313F3B"/>
    <w:multiLevelType w:val="hybridMultilevel"/>
    <w:tmpl w:val="8DCAE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8"/>
  </w:num>
  <w:num w:numId="6">
    <w:abstractNumId w:val="23"/>
  </w:num>
  <w:num w:numId="7">
    <w:abstractNumId w:val="6"/>
  </w:num>
  <w:num w:numId="8">
    <w:abstractNumId w:val="14"/>
  </w:num>
  <w:num w:numId="9">
    <w:abstractNumId w:val="27"/>
  </w:num>
  <w:num w:numId="10">
    <w:abstractNumId w:val="16"/>
  </w:num>
  <w:num w:numId="11">
    <w:abstractNumId w:val="15"/>
  </w:num>
  <w:num w:numId="12">
    <w:abstractNumId w:val="28"/>
  </w:num>
  <w:num w:numId="13">
    <w:abstractNumId w:val="18"/>
  </w:num>
  <w:num w:numId="14">
    <w:abstractNumId w:val="2"/>
  </w:num>
  <w:num w:numId="15">
    <w:abstractNumId w:val="29"/>
  </w:num>
  <w:num w:numId="16">
    <w:abstractNumId w:val="19"/>
  </w:num>
  <w:num w:numId="17">
    <w:abstractNumId w:val="20"/>
  </w:num>
  <w:num w:numId="18">
    <w:abstractNumId w:val="21"/>
  </w:num>
  <w:num w:numId="19">
    <w:abstractNumId w:val="25"/>
  </w:num>
  <w:num w:numId="20">
    <w:abstractNumId w:val="26"/>
  </w:num>
  <w:num w:numId="21">
    <w:abstractNumId w:val="13"/>
  </w:num>
  <w:num w:numId="22">
    <w:abstractNumId w:val="7"/>
  </w:num>
  <w:num w:numId="23">
    <w:abstractNumId w:val="12"/>
  </w:num>
  <w:num w:numId="24">
    <w:abstractNumId w:val="11"/>
  </w:num>
  <w:num w:numId="25">
    <w:abstractNumId w:val="17"/>
  </w:num>
  <w:num w:numId="26">
    <w:abstractNumId w:val="4"/>
  </w:num>
  <w:num w:numId="27">
    <w:abstractNumId w:val="9"/>
  </w:num>
  <w:num w:numId="28">
    <w:abstractNumId w:val="22"/>
  </w:num>
  <w:num w:numId="29">
    <w:abstractNumId w:val="24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A9E"/>
    <w:rsid w:val="00000C4A"/>
    <w:rsid w:val="00001ACA"/>
    <w:rsid w:val="00001EAB"/>
    <w:rsid w:val="000025C4"/>
    <w:rsid w:val="00003235"/>
    <w:rsid w:val="00012125"/>
    <w:rsid w:val="00014D1C"/>
    <w:rsid w:val="00015F0A"/>
    <w:rsid w:val="000166E4"/>
    <w:rsid w:val="000213BD"/>
    <w:rsid w:val="00023B68"/>
    <w:rsid w:val="0002496D"/>
    <w:rsid w:val="00030A8B"/>
    <w:rsid w:val="00032971"/>
    <w:rsid w:val="0004222C"/>
    <w:rsid w:val="00043F2C"/>
    <w:rsid w:val="000453DF"/>
    <w:rsid w:val="00045B27"/>
    <w:rsid w:val="00053663"/>
    <w:rsid w:val="00055A76"/>
    <w:rsid w:val="000612B5"/>
    <w:rsid w:val="0006453E"/>
    <w:rsid w:val="00071C02"/>
    <w:rsid w:val="000807FA"/>
    <w:rsid w:val="00080FB0"/>
    <w:rsid w:val="000833E3"/>
    <w:rsid w:val="00087CD8"/>
    <w:rsid w:val="0009196C"/>
    <w:rsid w:val="00092B82"/>
    <w:rsid w:val="0009436B"/>
    <w:rsid w:val="000945CA"/>
    <w:rsid w:val="0009463B"/>
    <w:rsid w:val="000A0D3C"/>
    <w:rsid w:val="000A5F21"/>
    <w:rsid w:val="000A68C4"/>
    <w:rsid w:val="000A6C7A"/>
    <w:rsid w:val="000A74D3"/>
    <w:rsid w:val="000B028A"/>
    <w:rsid w:val="000B6930"/>
    <w:rsid w:val="000C22E5"/>
    <w:rsid w:val="000C2B1D"/>
    <w:rsid w:val="000C46B8"/>
    <w:rsid w:val="000C47A5"/>
    <w:rsid w:val="000D00F9"/>
    <w:rsid w:val="000D1665"/>
    <w:rsid w:val="000D2D90"/>
    <w:rsid w:val="000D3C30"/>
    <w:rsid w:val="000D5235"/>
    <w:rsid w:val="000E02E8"/>
    <w:rsid w:val="000E18B2"/>
    <w:rsid w:val="000E5AA8"/>
    <w:rsid w:val="000F1D94"/>
    <w:rsid w:val="000F672C"/>
    <w:rsid w:val="000F728F"/>
    <w:rsid w:val="00101AFC"/>
    <w:rsid w:val="00110228"/>
    <w:rsid w:val="001123C6"/>
    <w:rsid w:val="0011309B"/>
    <w:rsid w:val="001168C4"/>
    <w:rsid w:val="001208CD"/>
    <w:rsid w:val="00122645"/>
    <w:rsid w:val="00123F72"/>
    <w:rsid w:val="00131964"/>
    <w:rsid w:val="001332FD"/>
    <w:rsid w:val="00136415"/>
    <w:rsid w:val="001424F3"/>
    <w:rsid w:val="0014393C"/>
    <w:rsid w:val="00144CE5"/>
    <w:rsid w:val="00146663"/>
    <w:rsid w:val="00152431"/>
    <w:rsid w:val="00152C7A"/>
    <w:rsid w:val="001558A6"/>
    <w:rsid w:val="00155DF7"/>
    <w:rsid w:val="001607BA"/>
    <w:rsid w:val="00162FC9"/>
    <w:rsid w:val="00163CEF"/>
    <w:rsid w:val="0016627E"/>
    <w:rsid w:val="00174496"/>
    <w:rsid w:val="001753BF"/>
    <w:rsid w:val="001756D3"/>
    <w:rsid w:val="00175E29"/>
    <w:rsid w:val="00175FD1"/>
    <w:rsid w:val="00191D80"/>
    <w:rsid w:val="00192320"/>
    <w:rsid w:val="00192841"/>
    <w:rsid w:val="001936C2"/>
    <w:rsid w:val="00194C72"/>
    <w:rsid w:val="001A0E14"/>
    <w:rsid w:val="001A184D"/>
    <w:rsid w:val="001B1832"/>
    <w:rsid w:val="001B384F"/>
    <w:rsid w:val="001B4B8C"/>
    <w:rsid w:val="001B59FF"/>
    <w:rsid w:val="001C529E"/>
    <w:rsid w:val="001C735D"/>
    <w:rsid w:val="001D31F3"/>
    <w:rsid w:val="001D3D53"/>
    <w:rsid w:val="001D44B2"/>
    <w:rsid w:val="001D62AA"/>
    <w:rsid w:val="001E340B"/>
    <w:rsid w:val="001E5F66"/>
    <w:rsid w:val="001F120B"/>
    <w:rsid w:val="001F18F7"/>
    <w:rsid w:val="001F2C8A"/>
    <w:rsid w:val="001F2FE5"/>
    <w:rsid w:val="001F3B07"/>
    <w:rsid w:val="001F69EC"/>
    <w:rsid w:val="001F7F7C"/>
    <w:rsid w:val="002031D9"/>
    <w:rsid w:val="00204359"/>
    <w:rsid w:val="00205A5A"/>
    <w:rsid w:val="00207C35"/>
    <w:rsid w:val="00207EF0"/>
    <w:rsid w:val="0021001B"/>
    <w:rsid w:val="002103D3"/>
    <w:rsid w:val="00211547"/>
    <w:rsid w:val="0021244A"/>
    <w:rsid w:val="0021541B"/>
    <w:rsid w:val="00220B3C"/>
    <w:rsid w:val="002215C1"/>
    <w:rsid w:val="00224CC6"/>
    <w:rsid w:val="002314F7"/>
    <w:rsid w:val="00235053"/>
    <w:rsid w:val="00237318"/>
    <w:rsid w:val="00242A17"/>
    <w:rsid w:val="00245D02"/>
    <w:rsid w:val="00247908"/>
    <w:rsid w:val="00247E1C"/>
    <w:rsid w:val="00254616"/>
    <w:rsid w:val="00255066"/>
    <w:rsid w:val="002551B2"/>
    <w:rsid w:val="00257688"/>
    <w:rsid w:val="00257752"/>
    <w:rsid w:val="00260F15"/>
    <w:rsid w:val="002610E1"/>
    <w:rsid w:val="002652CD"/>
    <w:rsid w:val="00266D7B"/>
    <w:rsid w:val="00266EA2"/>
    <w:rsid w:val="00267D07"/>
    <w:rsid w:val="00270CE8"/>
    <w:rsid w:val="00276A3F"/>
    <w:rsid w:val="0028256A"/>
    <w:rsid w:val="00282A55"/>
    <w:rsid w:val="002906A3"/>
    <w:rsid w:val="002924B5"/>
    <w:rsid w:val="00293CF3"/>
    <w:rsid w:val="00296BEA"/>
    <w:rsid w:val="002A098F"/>
    <w:rsid w:val="002A15C4"/>
    <w:rsid w:val="002B3C01"/>
    <w:rsid w:val="002B4F3A"/>
    <w:rsid w:val="002B51D1"/>
    <w:rsid w:val="002C1241"/>
    <w:rsid w:val="002C1B6C"/>
    <w:rsid w:val="002C5299"/>
    <w:rsid w:val="002C6BB9"/>
    <w:rsid w:val="002D0519"/>
    <w:rsid w:val="002D4E59"/>
    <w:rsid w:val="002D6A88"/>
    <w:rsid w:val="002E0D19"/>
    <w:rsid w:val="002E3AF5"/>
    <w:rsid w:val="002E5085"/>
    <w:rsid w:val="002E7CCB"/>
    <w:rsid w:val="002F4808"/>
    <w:rsid w:val="002F7440"/>
    <w:rsid w:val="00304270"/>
    <w:rsid w:val="00307B99"/>
    <w:rsid w:val="003117C4"/>
    <w:rsid w:val="0031262D"/>
    <w:rsid w:val="00315312"/>
    <w:rsid w:val="00320E4F"/>
    <w:rsid w:val="00321949"/>
    <w:rsid w:val="003234E5"/>
    <w:rsid w:val="003278AA"/>
    <w:rsid w:val="0033386C"/>
    <w:rsid w:val="00334C4D"/>
    <w:rsid w:val="00340404"/>
    <w:rsid w:val="00340AAA"/>
    <w:rsid w:val="0034435A"/>
    <w:rsid w:val="0035574C"/>
    <w:rsid w:val="003579D0"/>
    <w:rsid w:val="00361C4A"/>
    <w:rsid w:val="003629AF"/>
    <w:rsid w:val="003630A7"/>
    <w:rsid w:val="00366496"/>
    <w:rsid w:val="00367798"/>
    <w:rsid w:val="0037578E"/>
    <w:rsid w:val="0038101F"/>
    <w:rsid w:val="00381BE9"/>
    <w:rsid w:val="00384A94"/>
    <w:rsid w:val="00386410"/>
    <w:rsid w:val="003979B9"/>
    <w:rsid w:val="003A2481"/>
    <w:rsid w:val="003A384F"/>
    <w:rsid w:val="003A4EAB"/>
    <w:rsid w:val="003A5B4B"/>
    <w:rsid w:val="003A712B"/>
    <w:rsid w:val="003A7EA0"/>
    <w:rsid w:val="003B2174"/>
    <w:rsid w:val="003B281B"/>
    <w:rsid w:val="003B635B"/>
    <w:rsid w:val="003C3EB6"/>
    <w:rsid w:val="003C4907"/>
    <w:rsid w:val="003C4FC8"/>
    <w:rsid w:val="003C791E"/>
    <w:rsid w:val="003D1046"/>
    <w:rsid w:val="003D1F89"/>
    <w:rsid w:val="003D4717"/>
    <w:rsid w:val="003D4F69"/>
    <w:rsid w:val="003D7612"/>
    <w:rsid w:val="003E275B"/>
    <w:rsid w:val="003E3BA1"/>
    <w:rsid w:val="003E5762"/>
    <w:rsid w:val="003E5ED7"/>
    <w:rsid w:val="003E7714"/>
    <w:rsid w:val="004015B4"/>
    <w:rsid w:val="00403323"/>
    <w:rsid w:val="00404CC6"/>
    <w:rsid w:val="00413519"/>
    <w:rsid w:val="004203E5"/>
    <w:rsid w:val="004217A6"/>
    <w:rsid w:val="004227A0"/>
    <w:rsid w:val="00430B2C"/>
    <w:rsid w:val="00430EED"/>
    <w:rsid w:val="004332BD"/>
    <w:rsid w:val="00434A6A"/>
    <w:rsid w:val="00434F6E"/>
    <w:rsid w:val="00435082"/>
    <w:rsid w:val="00440A64"/>
    <w:rsid w:val="00440BA2"/>
    <w:rsid w:val="00442691"/>
    <w:rsid w:val="00446530"/>
    <w:rsid w:val="004529EF"/>
    <w:rsid w:val="00452C79"/>
    <w:rsid w:val="004539B7"/>
    <w:rsid w:val="004542F0"/>
    <w:rsid w:val="004602FE"/>
    <w:rsid w:val="00461E85"/>
    <w:rsid w:val="00465670"/>
    <w:rsid w:val="0046581F"/>
    <w:rsid w:val="004665E1"/>
    <w:rsid w:val="00470DA5"/>
    <w:rsid w:val="004827AB"/>
    <w:rsid w:val="00485039"/>
    <w:rsid w:val="00485C5E"/>
    <w:rsid w:val="004911EC"/>
    <w:rsid w:val="00491C3B"/>
    <w:rsid w:val="004B1729"/>
    <w:rsid w:val="004B3024"/>
    <w:rsid w:val="004B6549"/>
    <w:rsid w:val="004B78F6"/>
    <w:rsid w:val="004C0823"/>
    <w:rsid w:val="004C3AAD"/>
    <w:rsid w:val="004C64D8"/>
    <w:rsid w:val="004C66E8"/>
    <w:rsid w:val="004C73B6"/>
    <w:rsid w:val="004D1AC0"/>
    <w:rsid w:val="004D39FB"/>
    <w:rsid w:val="004D78CC"/>
    <w:rsid w:val="004E07A0"/>
    <w:rsid w:val="004E40CD"/>
    <w:rsid w:val="004E4F16"/>
    <w:rsid w:val="004E77A6"/>
    <w:rsid w:val="004E7985"/>
    <w:rsid w:val="004F0618"/>
    <w:rsid w:val="004F08CD"/>
    <w:rsid w:val="004F1611"/>
    <w:rsid w:val="004F3C3C"/>
    <w:rsid w:val="004F4096"/>
    <w:rsid w:val="004F54C5"/>
    <w:rsid w:val="004F5AA4"/>
    <w:rsid w:val="004F7422"/>
    <w:rsid w:val="004F7516"/>
    <w:rsid w:val="004F7F05"/>
    <w:rsid w:val="005009EA"/>
    <w:rsid w:val="00506A10"/>
    <w:rsid w:val="005074E6"/>
    <w:rsid w:val="00511EFB"/>
    <w:rsid w:val="00512934"/>
    <w:rsid w:val="00513184"/>
    <w:rsid w:val="00515DE9"/>
    <w:rsid w:val="00516DFF"/>
    <w:rsid w:val="005174FE"/>
    <w:rsid w:val="00517B70"/>
    <w:rsid w:val="00521934"/>
    <w:rsid w:val="00521FCB"/>
    <w:rsid w:val="00522F0B"/>
    <w:rsid w:val="00524741"/>
    <w:rsid w:val="005247E1"/>
    <w:rsid w:val="00532B57"/>
    <w:rsid w:val="005357A3"/>
    <w:rsid w:val="00536B6B"/>
    <w:rsid w:val="005420C5"/>
    <w:rsid w:val="00546521"/>
    <w:rsid w:val="005470E7"/>
    <w:rsid w:val="0055058B"/>
    <w:rsid w:val="005525B0"/>
    <w:rsid w:val="0055328C"/>
    <w:rsid w:val="0055475D"/>
    <w:rsid w:val="00554F47"/>
    <w:rsid w:val="00557463"/>
    <w:rsid w:val="00561818"/>
    <w:rsid w:val="00562B05"/>
    <w:rsid w:val="005638F8"/>
    <w:rsid w:val="00564189"/>
    <w:rsid w:val="005662AD"/>
    <w:rsid w:val="005674A0"/>
    <w:rsid w:val="00571522"/>
    <w:rsid w:val="00573D1A"/>
    <w:rsid w:val="00575EFD"/>
    <w:rsid w:val="0058057B"/>
    <w:rsid w:val="005832D8"/>
    <w:rsid w:val="00584D2B"/>
    <w:rsid w:val="00587097"/>
    <w:rsid w:val="0059115F"/>
    <w:rsid w:val="00594DA6"/>
    <w:rsid w:val="00596F16"/>
    <w:rsid w:val="005A46B3"/>
    <w:rsid w:val="005A678A"/>
    <w:rsid w:val="005A6FB7"/>
    <w:rsid w:val="005A748E"/>
    <w:rsid w:val="005A7748"/>
    <w:rsid w:val="005B0897"/>
    <w:rsid w:val="005B09B2"/>
    <w:rsid w:val="005B32F2"/>
    <w:rsid w:val="005B3FB9"/>
    <w:rsid w:val="005B5A8A"/>
    <w:rsid w:val="005B6E56"/>
    <w:rsid w:val="005C313E"/>
    <w:rsid w:val="005D4207"/>
    <w:rsid w:val="005D442B"/>
    <w:rsid w:val="005D4B28"/>
    <w:rsid w:val="005D52B2"/>
    <w:rsid w:val="005D7DDC"/>
    <w:rsid w:val="005E33B8"/>
    <w:rsid w:val="005E408A"/>
    <w:rsid w:val="005E4FFC"/>
    <w:rsid w:val="005F5BFA"/>
    <w:rsid w:val="00610895"/>
    <w:rsid w:val="00613EE9"/>
    <w:rsid w:val="00617DF2"/>
    <w:rsid w:val="00617E7B"/>
    <w:rsid w:val="00621263"/>
    <w:rsid w:val="00622330"/>
    <w:rsid w:val="00624A46"/>
    <w:rsid w:val="00627628"/>
    <w:rsid w:val="00631241"/>
    <w:rsid w:val="006313AE"/>
    <w:rsid w:val="00632A65"/>
    <w:rsid w:val="006379D4"/>
    <w:rsid w:val="006401F3"/>
    <w:rsid w:val="00641384"/>
    <w:rsid w:val="00642F02"/>
    <w:rsid w:val="00651D07"/>
    <w:rsid w:val="00657E0F"/>
    <w:rsid w:val="00662A63"/>
    <w:rsid w:val="006646FC"/>
    <w:rsid w:val="00665B51"/>
    <w:rsid w:val="00665D5E"/>
    <w:rsid w:val="00666340"/>
    <w:rsid w:val="00670A5A"/>
    <w:rsid w:val="0067174D"/>
    <w:rsid w:val="006724DB"/>
    <w:rsid w:val="00673C7E"/>
    <w:rsid w:val="0067423F"/>
    <w:rsid w:val="00676DEB"/>
    <w:rsid w:val="00681587"/>
    <w:rsid w:val="00687309"/>
    <w:rsid w:val="006874EF"/>
    <w:rsid w:val="00687970"/>
    <w:rsid w:val="00690961"/>
    <w:rsid w:val="0069197D"/>
    <w:rsid w:val="00691B59"/>
    <w:rsid w:val="006920D7"/>
    <w:rsid w:val="006960C7"/>
    <w:rsid w:val="00696211"/>
    <w:rsid w:val="006A1009"/>
    <w:rsid w:val="006A1532"/>
    <w:rsid w:val="006A255C"/>
    <w:rsid w:val="006D18C4"/>
    <w:rsid w:val="006D43A7"/>
    <w:rsid w:val="006D4B3D"/>
    <w:rsid w:val="006D59BF"/>
    <w:rsid w:val="006D6F87"/>
    <w:rsid w:val="006D71DE"/>
    <w:rsid w:val="006E25C4"/>
    <w:rsid w:val="006E3374"/>
    <w:rsid w:val="006E47C8"/>
    <w:rsid w:val="006E74BD"/>
    <w:rsid w:val="006E7E86"/>
    <w:rsid w:val="006F08C6"/>
    <w:rsid w:val="006F1D1C"/>
    <w:rsid w:val="006F4616"/>
    <w:rsid w:val="006F47F3"/>
    <w:rsid w:val="006F50EF"/>
    <w:rsid w:val="006F7E5B"/>
    <w:rsid w:val="007003A7"/>
    <w:rsid w:val="00702E44"/>
    <w:rsid w:val="00704ACF"/>
    <w:rsid w:val="00710E35"/>
    <w:rsid w:val="00713A9E"/>
    <w:rsid w:val="00716A51"/>
    <w:rsid w:val="007178F6"/>
    <w:rsid w:val="007214BB"/>
    <w:rsid w:val="0073178C"/>
    <w:rsid w:val="007333EF"/>
    <w:rsid w:val="00734406"/>
    <w:rsid w:val="00740DFF"/>
    <w:rsid w:val="007427D3"/>
    <w:rsid w:val="007427DA"/>
    <w:rsid w:val="00751F2B"/>
    <w:rsid w:val="00752597"/>
    <w:rsid w:val="00753D01"/>
    <w:rsid w:val="00761DC8"/>
    <w:rsid w:val="007625C4"/>
    <w:rsid w:val="00762D31"/>
    <w:rsid w:val="007652DF"/>
    <w:rsid w:val="00771141"/>
    <w:rsid w:val="00777219"/>
    <w:rsid w:val="0078062F"/>
    <w:rsid w:val="007806B9"/>
    <w:rsid w:val="007827A5"/>
    <w:rsid w:val="00783E62"/>
    <w:rsid w:val="00786FF8"/>
    <w:rsid w:val="007923C1"/>
    <w:rsid w:val="00792B7F"/>
    <w:rsid w:val="00793C47"/>
    <w:rsid w:val="00795B72"/>
    <w:rsid w:val="007A10E8"/>
    <w:rsid w:val="007A15C6"/>
    <w:rsid w:val="007A19A7"/>
    <w:rsid w:val="007A1C90"/>
    <w:rsid w:val="007A3273"/>
    <w:rsid w:val="007A3D1A"/>
    <w:rsid w:val="007A5936"/>
    <w:rsid w:val="007A683D"/>
    <w:rsid w:val="007A72AE"/>
    <w:rsid w:val="007B5C39"/>
    <w:rsid w:val="007C1CA8"/>
    <w:rsid w:val="007C1E19"/>
    <w:rsid w:val="007C56FF"/>
    <w:rsid w:val="007C68F1"/>
    <w:rsid w:val="007C7866"/>
    <w:rsid w:val="007D03BC"/>
    <w:rsid w:val="007D7FF5"/>
    <w:rsid w:val="007E02BE"/>
    <w:rsid w:val="007E250A"/>
    <w:rsid w:val="007E2F4B"/>
    <w:rsid w:val="007E31F8"/>
    <w:rsid w:val="007E4AC0"/>
    <w:rsid w:val="007F0B42"/>
    <w:rsid w:val="007F3864"/>
    <w:rsid w:val="007F5577"/>
    <w:rsid w:val="007F586C"/>
    <w:rsid w:val="007F5AFF"/>
    <w:rsid w:val="007F67DD"/>
    <w:rsid w:val="00802FA5"/>
    <w:rsid w:val="008034D5"/>
    <w:rsid w:val="00804D78"/>
    <w:rsid w:val="00806529"/>
    <w:rsid w:val="00806EC8"/>
    <w:rsid w:val="00807EB3"/>
    <w:rsid w:val="008120EE"/>
    <w:rsid w:val="008124D2"/>
    <w:rsid w:val="008153E6"/>
    <w:rsid w:val="00816457"/>
    <w:rsid w:val="00821B18"/>
    <w:rsid w:val="00825997"/>
    <w:rsid w:val="00827E52"/>
    <w:rsid w:val="008303D1"/>
    <w:rsid w:val="00830F2F"/>
    <w:rsid w:val="00833159"/>
    <w:rsid w:val="00847CEB"/>
    <w:rsid w:val="00847F88"/>
    <w:rsid w:val="00853B8C"/>
    <w:rsid w:val="008541F4"/>
    <w:rsid w:val="00861F04"/>
    <w:rsid w:val="00863A89"/>
    <w:rsid w:val="00863E32"/>
    <w:rsid w:val="0086509A"/>
    <w:rsid w:val="00865D75"/>
    <w:rsid w:val="00866BEC"/>
    <w:rsid w:val="008712AC"/>
    <w:rsid w:val="008715FE"/>
    <w:rsid w:val="008732DA"/>
    <w:rsid w:val="008743FB"/>
    <w:rsid w:val="008763D5"/>
    <w:rsid w:val="00876EB5"/>
    <w:rsid w:val="0088212B"/>
    <w:rsid w:val="00886023"/>
    <w:rsid w:val="008957F7"/>
    <w:rsid w:val="008973BD"/>
    <w:rsid w:val="008A08B2"/>
    <w:rsid w:val="008A2CD6"/>
    <w:rsid w:val="008A35A4"/>
    <w:rsid w:val="008A54D5"/>
    <w:rsid w:val="008A6667"/>
    <w:rsid w:val="008A6ECB"/>
    <w:rsid w:val="008A707A"/>
    <w:rsid w:val="008A7EB2"/>
    <w:rsid w:val="008B610D"/>
    <w:rsid w:val="008B635B"/>
    <w:rsid w:val="008C0214"/>
    <w:rsid w:val="008C08A2"/>
    <w:rsid w:val="008C2049"/>
    <w:rsid w:val="008C2AAF"/>
    <w:rsid w:val="008C373B"/>
    <w:rsid w:val="008C3822"/>
    <w:rsid w:val="008C7D60"/>
    <w:rsid w:val="008D3A6A"/>
    <w:rsid w:val="008D3DE5"/>
    <w:rsid w:val="008D6402"/>
    <w:rsid w:val="008E02A9"/>
    <w:rsid w:val="008E16FD"/>
    <w:rsid w:val="008E18B5"/>
    <w:rsid w:val="008E1A15"/>
    <w:rsid w:val="008E310E"/>
    <w:rsid w:val="008E3883"/>
    <w:rsid w:val="008E4AD7"/>
    <w:rsid w:val="008E4F33"/>
    <w:rsid w:val="008E63D6"/>
    <w:rsid w:val="008E6A4B"/>
    <w:rsid w:val="008E6E90"/>
    <w:rsid w:val="008F1E94"/>
    <w:rsid w:val="008F3B2D"/>
    <w:rsid w:val="008F4E39"/>
    <w:rsid w:val="008F6B52"/>
    <w:rsid w:val="009003C5"/>
    <w:rsid w:val="00902533"/>
    <w:rsid w:val="00902DF9"/>
    <w:rsid w:val="00907C2A"/>
    <w:rsid w:val="009105AF"/>
    <w:rsid w:val="00910C34"/>
    <w:rsid w:val="0091213F"/>
    <w:rsid w:val="00913029"/>
    <w:rsid w:val="009146BC"/>
    <w:rsid w:val="00916951"/>
    <w:rsid w:val="00917B1D"/>
    <w:rsid w:val="0092021D"/>
    <w:rsid w:val="0092158E"/>
    <w:rsid w:val="00922A3A"/>
    <w:rsid w:val="00923F75"/>
    <w:rsid w:val="00926256"/>
    <w:rsid w:val="00926544"/>
    <w:rsid w:val="009274AA"/>
    <w:rsid w:val="009311C6"/>
    <w:rsid w:val="009366C6"/>
    <w:rsid w:val="00936975"/>
    <w:rsid w:val="00936B50"/>
    <w:rsid w:val="009373F3"/>
    <w:rsid w:val="009416FB"/>
    <w:rsid w:val="009444B8"/>
    <w:rsid w:val="00947011"/>
    <w:rsid w:val="009508B0"/>
    <w:rsid w:val="0095298D"/>
    <w:rsid w:val="00952FEF"/>
    <w:rsid w:val="009566E1"/>
    <w:rsid w:val="00957AE6"/>
    <w:rsid w:val="00960DBB"/>
    <w:rsid w:val="00961506"/>
    <w:rsid w:val="00965156"/>
    <w:rsid w:val="00966112"/>
    <w:rsid w:val="00967E62"/>
    <w:rsid w:val="0097072A"/>
    <w:rsid w:val="00971C57"/>
    <w:rsid w:val="0097218A"/>
    <w:rsid w:val="0097321C"/>
    <w:rsid w:val="00977F7A"/>
    <w:rsid w:val="00980500"/>
    <w:rsid w:val="00982407"/>
    <w:rsid w:val="009845B6"/>
    <w:rsid w:val="00986CCA"/>
    <w:rsid w:val="009935FE"/>
    <w:rsid w:val="00996A20"/>
    <w:rsid w:val="00996BA3"/>
    <w:rsid w:val="009A16A9"/>
    <w:rsid w:val="009A5600"/>
    <w:rsid w:val="009A6F71"/>
    <w:rsid w:val="009A7AB5"/>
    <w:rsid w:val="009B2BC1"/>
    <w:rsid w:val="009B4493"/>
    <w:rsid w:val="009C00EF"/>
    <w:rsid w:val="009C0645"/>
    <w:rsid w:val="009C0E3A"/>
    <w:rsid w:val="009C2D9C"/>
    <w:rsid w:val="009C518B"/>
    <w:rsid w:val="009C5901"/>
    <w:rsid w:val="009D18CD"/>
    <w:rsid w:val="009D2486"/>
    <w:rsid w:val="009E0C39"/>
    <w:rsid w:val="009E25D4"/>
    <w:rsid w:val="009E692D"/>
    <w:rsid w:val="009E6CD8"/>
    <w:rsid w:val="009F12B8"/>
    <w:rsid w:val="009F1B49"/>
    <w:rsid w:val="009F570D"/>
    <w:rsid w:val="009F5B9E"/>
    <w:rsid w:val="009F5DD8"/>
    <w:rsid w:val="009F6C8A"/>
    <w:rsid w:val="00A0107A"/>
    <w:rsid w:val="00A02B0E"/>
    <w:rsid w:val="00A13B00"/>
    <w:rsid w:val="00A15B31"/>
    <w:rsid w:val="00A15B44"/>
    <w:rsid w:val="00A16376"/>
    <w:rsid w:val="00A20C5E"/>
    <w:rsid w:val="00A2196D"/>
    <w:rsid w:val="00A21A6B"/>
    <w:rsid w:val="00A24B54"/>
    <w:rsid w:val="00A3345E"/>
    <w:rsid w:val="00A339AF"/>
    <w:rsid w:val="00A34747"/>
    <w:rsid w:val="00A36B14"/>
    <w:rsid w:val="00A36E38"/>
    <w:rsid w:val="00A50403"/>
    <w:rsid w:val="00A50ED1"/>
    <w:rsid w:val="00A51B1B"/>
    <w:rsid w:val="00A534DB"/>
    <w:rsid w:val="00A53960"/>
    <w:rsid w:val="00A62E24"/>
    <w:rsid w:val="00A639FA"/>
    <w:rsid w:val="00A64DB9"/>
    <w:rsid w:val="00A650B0"/>
    <w:rsid w:val="00A65477"/>
    <w:rsid w:val="00A71A79"/>
    <w:rsid w:val="00A71BA7"/>
    <w:rsid w:val="00A7687B"/>
    <w:rsid w:val="00A76AD0"/>
    <w:rsid w:val="00A80198"/>
    <w:rsid w:val="00A809C9"/>
    <w:rsid w:val="00A8430F"/>
    <w:rsid w:val="00A90FF1"/>
    <w:rsid w:val="00A91B9B"/>
    <w:rsid w:val="00A91DF1"/>
    <w:rsid w:val="00A93A78"/>
    <w:rsid w:val="00A9754B"/>
    <w:rsid w:val="00A97C0C"/>
    <w:rsid w:val="00AA24B8"/>
    <w:rsid w:val="00AA7D0F"/>
    <w:rsid w:val="00AA7D6C"/>
    <w:rsid w:val="00AB0F2A"/>
    <w:rsid w:val="00AB23B4"/>
    <w:rsid w:val="00AB2AF9"/>
    <w:rsid w:val="00AB5296"/>
    <w:rsid w:val="00AB5CD1"/>
    <w:rsid w:val="00AB614D"/>
    <w:rsid w:val="00AC3F5C"/>
    <w:rsid w:val="00AC4365"/>
    <w:rsid w:val="00AD176A"/>
    <w:rsid w:val="00AD2ECF"/>
    <w:rsid w:val="00AD7F07"/>
    <w:rsid w:val="00AE11D0"/>
    <w:rsid w:val="00AE3C8D"/>
    <w:rsid w:val="00AF0168"/>
    <w:rsid w:val="00AF18F7"/>
    <w:rsid w:val="00AF5CFB"/>
    <w:rsid w:val="00AF61AF"/>
    <w:rsid w:val="00B00D8C"/>
    <w:rsid w:val="00B01385"/>
    <w:rsid w:val="00B01DAB"/>
    <w:rsid w:val="00B049E3"/>
    <w:rsid w:val="00B0552C"/>
    <w:rsid w:val="00B06B1C"/>
    <w:rsid w:val="00B073FB"/>
    <w:rsid w:val="00B105B2"/>
    <w:rsid w:val="00B11A56"/>
    <w:rsid w:val="00B148E0"/>
    <w:rsid w:val="00B17661"/>
    <w:rsid w:val="00B17933"/>
    <w:rsid w:val="00B275DA"/>
    <w:rsid w:val="00B276B5"/>
    <w:rsid w:val="00B31ED4"/>
    <w:rsid w:val="00B3222E"/>
    <w:rsid w:val="00B35BDC"/>
    <w:rsid w:val="00B3617E"/>
    <w:rsid w:val="00B37C9E"/>
    <w:rsid w:val="00B37D58"/>
    <w:rsid w:val="00B47FA9"/>
    <w:rsid w:val="00B5424F"/>
    <w:rsid w:val="00B5429E"/>
    <w:rsid w:val="00B61A76"/>
    <w:rsid w:val="00B6310D"/>
    <w:rsid w:val="00B6363B"/>
    <w:rsid w:val="00B644D4"/>
    <w:rsid w:val="00B66211"/>
    <w:rsid w:val="00B6798C"/>
    <w:rsid w:val="00B7039F"/>
    <w:rsid w:val="00B72163"/>
    <w:rsid w:val="00B74091"/>
    <w:rsid w:val="00B75FA7"/>
    <w:rsid w:val="00B76AC2"/>
    <w:rsid w:val="00B81A0D"/>
    <w:rsid w:val="00B82211"/>
    <w:rsid w:val="00B82C98"/>
    <w:rsid w:val="00B84CD3"/>
    <w:rsid w:val="00B906F3"/>
    <w:rsid w:val="00B9269B"/>
    <w:rsid w:val="00B9545A"/>
    <w:rsid w:val="00B979E7"/>
    <w:rsid w:val="00BA42EB"/>
    <w:rsid w:val="00BA4E0F"/>
    <w:rsid w:val="00BA79B7"/>
    <w:rsid w:val="00BA7D93"/>
    <w:rsid w:val="00BB088E"/>
    <w:rsid w:val="00BB1426"/>
    <w:rsid w:val="00BB3910"/>
    <w:rsid w:val="00BB3D3A"/>
    <w:rsid w:val="00BB4F0B"/>
    <w:rsid w:val="00BB6F6D"/>
    <w:rsid w:val="00BC3918"/>
    <w:rsid w:val="00BC75C7"/>
    <w:rsid w:val="00BD1B7C"/>
    <w:rsid w:val="00BD1C7C"/>
    <w:rsid w:val="00BD5083"/>
    <w:rsid w:val="00BE0C65"/>
    <w:rsid w:val="00BE1219"/>
    <w:rsid w:val="00BE2BF0"/>
    <w:rsid w:val="00BF706F"/>
    <w:rsid w:val="00BF70AE"/>
    <w:rsid w:val="00BF7E5C"/>
    <w:rsid w:val="00C02491"/>
    <w:rsid w:val="00C02CE1"/>
    <w:rsid w:val="00C10F66"/>
    <w:rsid w:val="00C11E6C"/>
    <w:rsid w:val="00C12132"/>
    <w:rsid w:val="00C14FDD"/>
    <w:rsid w:val="00C15FFD"/>
    <w:rsid w:val="00C20559"/>
    <w:rsid w:val="00C22739"/>
    <w:rsid w:val="00C23114"/>
    <w:rsid w:val="00C24E04"/>
    <w:rsid w:val="00C27F3E"/>
    <w:rsid w:val="00C309E8"/>
    <w:rsid w:val="00C35821"/>
    <w:rsid w:val="00C41616"/>
    <w:rsid w:val="00C4208E"/>
    <w:rsid w:val="00C43A44"/>
    <w:rsid w:val="00C51AB1"/>
    <w:rsid w:val="00C52F3D"/>
    <w:rsid w:val="00C63809"/>
    <w:rsid w:val="00C66200"/>
    <w:rsid w:val="00C6775C"/>
    <w:rsid w:val="00C75AD8"/>
    <w:rsid w:val="00C772F8"/>
    <w:rsid w:val="00C801ED"/>
    <w:rsid w:val="00C827D5"/>
    <w:rsid w:val="00C830A0"/>
    <w:rsid w:val="00C832E5"/>
    <w:rsid w:val="00C84DEC"/>
    <w:rsid w:val="00C8546A"/>
    <w:rsid w:val="00C8630E"/>
    <w:rsid w:val="00C87180"/>
    <w:rsid w:val="00C93583"/>
    <w:rsid w:val="00C9491E"/>
    <w:rsid w:val="00CA0D56"/>
    <w:rsid w:val="00CA1B89"/>
    <w:rsid w:val="00CA36CC"/>
    <w:rsid w:val="00CA46E2"/>
    <w:rsid w:val="00CA52F5"/>
    <w:rsid w:val="00CB02C5"/>
    <w:rsid w:val="00CC009E"/>
    <w:rsid w:val="00CC00CA"/>
    <w:rsid w:val="00CC08C9"/>
    <w:rsid w:val="00CC6A27"/>
    <w:rsid w:val="00CC7C2A"/>
    <w:rsid w:val="00CC7CFA"/>
    <w:rsid w:val="00CC7FB6"/>
    <w:rsid w:val="00CD29E4"/>
    <w:rsid w:val="00CD3724"/>
    <w:rsid w:val="00CD37DE"/>
    <w:rsid w:val="00CE057C"/>
    <w:rsid w:val="00CE0F97"/>
    <w:rsid w:val="00CE2208"/>
    <w:rsid w:val="00CE26EC"/>
    <w:rsid w:val="00CE4998"/>
    <w:rsid w:val="00CF0316"/>
    <w:rsid w:val="00CF5AFA"/>
    <w:rsid w:val="00D02BAE"/>
    <w:rsid w:val="00D03444"/>
    <w:rsid w:val="00D11BC4"/>
    <w:rsid w:val="00D17F7F"/>
    <w:rsid w:val="00D20306"/>
    <w:rsid w:val="00D240BA"/>
    <w:rsid w:val="00D24332"/>
    <w:rsid w:val="00D25D21"/>
    <w:rsid w:val="00D33E2D"/>
    <w:rsid w:val="00D3648F"/>
    <w:rsid w:val="00D42F04"/>
    <w:rsid w:val="00D43819"/>
    <w:rsid w:val="00D45B33"/>
    <w:rsid w:val="00D47C86"/>
    <w:rsid w:val="00D50B05"/>
    <w:rsid w:val="00D51EFD"/>
    <w:rsid w:val="00D529F9"/>
    <w:rsid w:val="00D53B34"/>
    <w:rsid w:val="00D553E8"/>
    <w:rsid w:val="00D56397"/>
    <w:rsid w:val="00D64E2C"/>
    <w:rsid w:val="00D72A27"/>
    <w:rsid w:val="00D73769"/>
    <w:rsid w:val="00D76B6B"/>
    <w:rsid w:val="00D774C1"/>
    <w:rsid w:val="00D8164B"/>
    <w:rsid w:val="00D8172B"/>
    <w:rsid w:val="00D8356C"/>
    <w:rsid w:val="00D859AA"/>
    <w:rsid w:val="00D86033"/>
    <w:rsid w:val="00D862FA"/>
    <w:rsid w:val="00D86E4B"/>
    <w:rsid w:val="00D90B0E"/>
    <w:rsid w:val="00D91053"/>
    <w:rsid w:val="00D912EC"/>
    <w:rsid w:val="00D933F5"/>
    <w:rsid w:val="00D93A4A"/>
    <w:rsid w:val="00D959C2"/>
    <w:rsid w:val="00D96008"/>
    <w:rsid w:val="00DA3C4A"/>
    <w:rsid w:val="00DA45F5"/>
    <w:rsid w:val="00DA6B21"/>
    <w:rsid w:val="00DA7C33"/>
    <w:rsid w:val="00DB0BCA"/>
    <w:rsid w:val="00DB0DAD"/>
    <w:rsid w:val="00DB3B0C"/>
    <w:rsid w:val="00DB4648"/>
    <w:rsid w:val="00DC1DE9"/>
    <w:rsid w:val="00DC1F33"/>
    <w:rsid w:val="00DC38A1"/>
    <w:rsid w:val="00DC46F9"/>
    <w:rsid w:val="00DD086C"/>
    <w:rsid w:val="00DD1CD9"/>
    <w:rsid w:val="00DD4C35"/>
    <w:rsid w:val="00DD56FC"/>
    <w:rsid w:val="00DD6374"/>
    <w:rsid w:val="00DE1F99"/>
    <w:rsid w:val="00DE2A58"/>
    <w:rsid w:val="00DE77E8"/>
    <w:rsid w:val="00DF05B2"/>
    <w:rsid w:val="00DF0839"/>
    <w:rsid w:val="00DF25E8"/>
    <w:rsid w:val="00DF54D3"/>
    <w:rsid w:val="00DF675D"/>
    <w:rsid w:val="00DF78BE"/>
    <w:rsid w:val="00E00F08"/>
    <w:rsid w:val="00E01148"/>
    <w:rsid w:val="00E04FD7"/>
    <w:rsid w:val="00E06D7D"/>
    <w:rsid w:val="00E123DC"/>
    <w:rsid w:val="00E12569"/>
    <w:rsid w:val="00E13117"/>
    <w:rsid w:val="00E13499"/>
    <w:rsid w:val="00E13EF5"/>
    <w:rsid w:val="00E21A7B"/>
    <w:rsid w:val="00E2276A"/>
    <w:rsid w:val="00E236BA"/>
    <w:rsid w:val="00E24928"/>
    <w:rsid w:val="00E26C09"/>
    <w:rsid w:val="00E32EB7"/>
    <w:rsid w:val="00E32EE5"/>
    <w:rsid w:val="00E33B1A"/>
    <w:rsid w:val="00E37080"/>
    <w:rsid w:val="00E52895"/>
    <w:rsid w:val="00E538D2"/>
    <w:rsid w:val="00E55640"/>
    <w:rsid w:val="00E62EA7"/>
    <w:rsid w:val="00E66E6C"/>
    <w:rsid w:val="00E679B2"/>
    <w:rsid w:val="00E71743"/>
    <w:rsid w:val="00E725BF"/>
    <w:rsid w:val="00E729F5"/>
    <w:rsid w:val="00E7456B"/>
    <w:rsid w:val="00E84BBD"/>
    <w:rsid w:val="00E86977"/>
    <w:rsid w:val="00E8715F"/>
    <w:rsid w:val="00E87875"/>
    <w:rsid w:val="00E91B83"/>
    <w:rsid w:val="00E9740A"/>
    <w:rsid w:val="00E97C63"/>
    <w:rsid w:val="00EA4D3A"/>
    <w:rsid w:val="00EB3C56"/>
    <w:rsid w:val="00EC590B"/>
    <w:rsid w:val="00EC7FB0"/>
    <w:rsid w:val="00ED0085"/>
    <w:rsid w:val="00ED0434"/>
    <w:rsid w:val="00ED4472"/>
    <w:rsid w:val="00ED51E9"/>
    <w:rsid w:val="00EF0621"/>
    <w:rsid w:val="00EF126C"/>
    <w:rsid w:val="00EF22FA"/>
    <w:rsid w:val="00EF631E"/>
    <w:rsid w:val="00F00FFA"/>
    <w:rsid w:val="00F01612"/>
    <w:rsid w:val="00F04030"/>
    <w:rsid w:val="00F04A6D"/>
    <w:rsid w:val="00F0719E"/>
    <w:rsid w:val="00F071DF"/>
    <w:rsid w:val="00F07E07"/>
    <w:rsid w:val="00F24C6C"/>
    <w:rsid w:val="00F266E7"/>
    <w:rsid w:val="00F27331"/>
    <w:rsid w:val="00F32AE5"/>
    <w:rsid w:val="00F3328E"/>
    <w:rsid w:val="00F34698"/>
    <w:rsid w:val="00F36C65"/>
    <w:rsid w:val="00F37222"/>
    <w:rsid w:val="00F37508"/>
    <w:rsid w:val="00F37A95"/>
    <w:rsid w:val="00F40D80"/>
    <w:rsid w:val="00F42523"/>
    <w:rsid w:val="00F42DF5"/>
    <w:rsid w:val="00F43A25"/>
    <w:rsid w:val="00F440E1"/>
    <w:rsid w:val="00F441F7"/>
    <w:rsid w:val="00F45735"/>
    <w:rsid w:val="00F47403"/>
    <w:rsid w:val="00F477D9"/>
    <w:rsid w:val="00F50AA7"/>
    <w:rsid w:val="00F5302A"/>
    <w:rsid w:val="00F536CF"/>
    <w:rsid w:val="00F53978"/>
    <w:rsid w:val="00F53BB1"/>
    <w:rsid w:val="00F53F4D"/>
    <w:rsid w:val="00F57209"/>
    <w:rsid w:val="00F618CD"/>
    <w:rsid w:val="00F61ADF"/>
    <w:rsid w:val="00F62B1C"/>
    <w:rsid w:val="00F6421F"/>
    <w:rsid w:val="00F667BA"/>
    <w:rsid w:val="00F669B8"/>
    <w:rsid w:val="00F66A50"/>
    <w:rsid w:val="00F70DC3"/>
    <w:rsid w:val="00F71B1F"/>
    <w:rsid w:val="00F73478"/>
    <w:rsid w:val="00F7540E"/>
    <w:rsid w:val="00F75863"/>
    <w:rsid w:val="00F75969"/>
    <w:rsid w:val="00F76D4D"/>
    <w:rsid w:val="00F76EBC"/>
    <w:rsid w:val="00F77B9D"/>
    <w:rsid w:val="00F77FF4"/>
    <w:rsid w:val="00F81A2C"/>
    <w:rsid w:val="00F8494A"/>
    <w:rsid w:val="00F862F7"/>
    <w:rsid w:val="00F932EE"/>
    <w:rsid w:val="00F96CA8"/>
    <w:rsid w:val="00F97379"/>
    <w:rsid w:val="00FA2D77"/>
    <w:rsid w:val="00FA6631"/>
    <w:rsid w:val="00FA6D68"/>
    <w:rsid w:val="00FB1193"/>
    <w:rsid w:val="00FB25C4"/>
    <w:rsid w:val="00FB26EA"/>
    <w:rsid w:val="00FB3936"/>
    <w:rsid w:val="00FB65EF"/>
    <w:rsid w:val="00FB788C"/>
    <w:rsid w:val="00FC000A"/>
    <w:rsid w:val="00FC0247"/>
    <w:rsid w:val="00FD1CA5"/>
    <w:rsid w:val="00FD5659"/>
    <w:rsid w:val="00FD57EB"/>
    <w:rsid w:val="00FD7CD3"/>
    <w:rsid w:val="00FE16AE"/>
    <w:rsid w:val="00FE2B0E"/>
    <w:rsid w:val="00FE35CB"/>
    <w:rsid w:val="00FE5831"/>
    <w:rsid w:val="00FE6B28"/>
    <w:rsid w:val="00FF0D6C"/>
    <w:rsid w:val="00FF2404"/>
    <w:rsid w:val="00FF2E9B"/>
    <w:rsid w:val="00FF3A5A"/>
    <w:rsid w:val="00FF426C"/>
    <w:rsid w:val="00FF7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640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55640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55640"/>
    <w:pPr>
      <w:keepNext/>
      <w:pBdr>
        <w:bottom w:val="single" w:sz="4" w:space="1" w:color="000000"/>
      </w:pBdr>
      <w:tabs>
        <w:tab w:val="num" w:pos="0"/>
      </w:tabs>
      <w:overflowPunct w:val="0"/>
      <w:autoSpaceDE w:val="0"/>
      <w:ind w:right="-1"/>
      <w:jc w:val="center"/>
      <w:outlineLvl w:val="7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4BD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7185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WW8Num2z0">
    <w:name w:val="WW8Num2z0"/>
    <w:uiPriority w:val="99"/>
    <w:rsid w:val="00E55640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55640"/>
  </w:style>
  <w:style w:type="character" w:customStyle="1" w:styleId="WW-Absatz-Standardschriftart">
    <w:name w:val="WW-Absatz-Standardschriftart"/>
    <w:uiPriority w:val="99"/>
    <w:rsid w:val="00E55640"/>
  </w:style>
  <w:style w:type="character" w:customStyle="1" w:styleId="WW-Absatz-Standardschriftart1">
    <w:name w:val="WW-Absatz-Standardschriftart1"/>
    <w:uiPriority w:val="99"/>
    <w:rsid w:val="00E55640"/>
  </w:style>
  <w:style w:type="character" w:customStyle="1" w:styleId="WW-Absatz-Standardschriftart11">
    <w:name w:val="WW-Absatz-Standardschriftart11"/>
    <w:uiPriority w:val="99"/>
    <w:rsid w:val="00E55640"/>
  </w:style>
  <w:style w:type="character" w:customStyle="1" w:styleId="WW-Absatz-Standardschriftart111">
    <w:name w:val="WW-Absatz-Standardschriftart111"/>
    <w:uiPriority w:val="99"/>
    <w:rsid w:val="00E55640"/>
  </w:style>
  <w:style w:type="character" w:customStyle="1" w:styleId="WW-Absatz-Standardschriftart1111">
    <w:name w:val="WW-Absatz-Standardschriftart1111"/>
    <w:uiPriority w:val="99"/>
    <w:rsid w:val="00E55640"/>
  </w:style>
  <w:style w:type="character" w:customStyle="1" w:styleId="WW-Absatz-Standardschriftart11111">
    <w:name w:val="WW-Absatz-Standardschriftart11111"/>
    <w:uiPriority w:val="99"/>
    <w:rsid w:val="00E55640"/>
  </w:style>
  <w:style w:type="character" w:customStyle="1" w:styleId="WW-Absatz-Standardschriftart111111">
    <w:name w:val="WW-Absatz-Standardschriftart111111"/>
    <w:uiPriority w:val="99"/>
    <w:rsid w:val="00E55640"/>
  </w:style>
  <w:style w:type="character" w:customStyle="1" w:styleId="WW-Absatz-Standardschriftart1111111">
    <w:name w:val="WW-Absatz-Standardschriftart1111111"/>
    <w:uiPriority w:val="99"/>
    <w:rsid w:val="00E55640"/>
  </w:style>
  <w:style w:type="character" w:customStyle="1" w:styleId="WW-Absatz-Standardschriftart11111111">
    <w:name w:val="WW-Absatz-Standardschriftart11111111"/>
    <w:uiPriority w:val="99"/>
    <w:rsid w:val="00E55640"/>
  </w:style>
  <w:style w:type="character" w:customStyle="1" w:styleId="WW-Absatz-Standardschriftart111111111">
    <w:name w:val="WW-Absatz-Standardschriftart111111111"/>
    <w:uiPriority w:val="99"/>
    <w:rsid w:val="00E55640"/>
  </w:style>
  <w:style w:type="character" w:customStyle="1" w:styleId="WW-Absatz-Standardschriftart1111111111">
    <w:name w:val="WW-Absatz-Standardschriftart1111111111"/>
    <w:uiPriority w:val="99"/>
    <w:rsid w:val="00E55640"/>
  </w:style>
  <w:style w:type="character" w:customStyle="1" w:styleId="WW-Absatz-Standardschriftart11111111111">
    <w:name w:val="WW-Absatz-Standardschriftart11111111111"/>
    <w:uiPriority w:val="99"/>
    <w:rsid w:val="00E55640"/>
  </w:style>
  <w:style w:type="character" w:customStyle="1" w:styleId="WW-Absatz-Standardschriftart111111111111">
    <w:name w:val="WW-Absatz-Standardschriftart111111111111"/>
    <w:uiPriority w:val="99"/>
    <w:rsid w:val="00E55640"/>
  </w:style>
  <w:style w:type="character" w:customStyle="1" w:styleId="WW-Absatz-Standardschriftart1111111111111">
    <w:name w:val="WW-Absatz-Standardschriftart1111111111111"/>
    <w:uiPriority w:val="99"/>
    <w:rsid w:val="00E55640"/>
  </w:style>
  <w:style w:type="character" w:customStyle="1" w:styleId="WW-Absatz-Standardschriftart11111111111111">
    <w:name w:val="WW-Absatz-Standardschriftart11111111111111"/>
    <w:uiPriority w:val="99"/>
    <w:rsid w:val="00E55640"/>
  </w:style>
  <w:style w:type="character" w:customStyle="1" w:styleId="WW-Absatz-Standardschriftart111111111111111">
    <w:name w:val="WW-Absatz-Standardschriftart111111111111111"/>
    <w:uiPriority w:val="99"/>
    <w:rsid w:val="00E55640"/>
  </w:style>
  <w:style w:type="character" w:customStyle="1" w:styleId="WW-Absatz-Standardschriftart1111111111111111">
    <w:name w:val="WW-Absatz-Standardschriftart1111111111111111"/>
    <w:uiPriority w:val="99"/>
    <w:rsid w:val="00E55640"/>
  </w:style>
  <w:style w:type="character" w:customStyle="1" w:styleId="WW-Absatz-Standardschriftart11111111111111111">
    <w:name w:val="WW-Absatz-Standardschriftart11111111111111111"/>
    <w:uiPriority w:val="99"/>
    <w:rsid w:val="00E55640"/>
  </w:style>
  <w:style w:type="character" w:customStyle="1" w:styleId="WW-Absatz-Standardschriftart111111111111111111">
    <w:name w:val="WW-Absatz-Standardschriftart111111111111111111"/>
    <w:uiPriority w:val="99"/>
    <w:rsid w:val="00E55640"/>
  </w:style>
  <w:style w:type="character" w:customStyle="1" w:styleId="WW-Absatz-Standardschriftart1111111111111111111">
    <w:name w:val="WW-Absatz-Standardschriftart1111111111111111111"/>
    <w:uiPriority w:val="99"/>
    <w:rsid w:val="00E55640"/>
  </w:style>
  <w:style w:type="character" w:customStyle="1" w:styleId="WW-Absatz-Standardschriftart11111111111111111111">
    <w:name w:val="WW-Absatz-Standardschriftart11111111111111111111"/>
    <w:uiPriority w:val="99"/>
    <w:rsid w:val="00E55640"/>
  </w:style>
  <w:style w:type="character" w:customStyle="1" w:styleId="WW-Absatz-Standardschriftart111111111111111111111">
    <w:name w:val="WW-Absatz-Standardschriftart111111111111111111111"/>
    <w:uiPriority w:val="99"/>
    <w:rsid w:val="00E55640"/>
  </w:style>
  <w:style w:type="character" w:customStyle="1" w:styleId="WW-Absatz-Standardschriftart1111111111111111111111">
    <w:name w:val="WW-Absatz-Standardschriftart1111111111111111111111"/>
    <w:uiPriority w:val="99"/>
    <w:rsid w:val="00E55640"/>
  </w:style>
  <w:style w:type="character" w:customStyle="1" w:styleId="WW-Absatz-Standardschriftart11111111111111111111111">
    <w:name w:val="WW-Absatz-Standardschriftart11111111111111111111111"/>
    <w:uiPriority w:val="99"/>
    <w:rsid w:val="00E55640"/>
  </w:style>
  <w:style w:type="character" w:customStyle="1" w:styleId="WW-Absatz-Standardschriftart111111111111111111111111">
    <w:name w:val="WW-Absatz-Standardschriftart111111111111111111111111"/>
    <w:uiPriority w:val="99"/>
    <w:rsid w:val="00E55640"/>
  </w:style>
  <w:style w:type="character" w:customStyle="1" w:styleId="WW-Absatz-Standardschriftart1111111111111111111111111">
    <w:name w:val="WW-Absatz-Standardschriftart1111111111111111111111111"/>
    <w:uiPriority w:val="99"/>
    <w:rsid w:val="00E55640"/>
  </w:style>
  <w:style w:type="character" w:customStyle="1" w:styleId="WW-Absatz-Standardschriftart11111111111111111111111111">
    <w:name w:val="WW-Absatz-Standardschriftart11111111111111111111111111"/>
    <w:uiPriority w:val="99"/>
    <w:rsid w:val="00E55640"/>
  </w:style>
  <w:style w:type="character" w:customStyle="1" w:styleId="WW-Absatz-Standardschriftart111111111111111111111111111">
    <w:name w:val="WW-Absatz-Standardschriftart111111111111111111111111111"/>
    <w:uiPriority w:val="99"/>
    <w:rsid w:val="00E55640"/>
  </w:style>
  <w:style w:type="character" w:customStyle="1" w:styleId="WW-Absatz-Standardschriftart1111111111111111111111111111">
    <w:name w:val="WW-Absatz-Standardschriftart1111111111111111111111111111"/>
    <w:uiPriority w:val="99"/>
    <w:rsid w:val="00E55640"/>
  </w:style>
  <w:style w:type="character" w:customStyle="1" w:styleId="WW-Absatz-Standardschriftart11111111111111111111111111111">
    <w:name w:val="WW-Absatz-Standardschriftart11111111111111111111111111111"/>
    <w:uiPriority w:val="99"/>
    <w:rsid w:val="00E55640"/>
  </w:style>
  <w:style w:type="character" w:customStyle="1" w:styleId="WW-Absatz-Standardschriftart111111111111111111111111111111">
    <w:name w:val="WW-Absatz-Standardschriftart111111111111111111111111111111"/>
    <w:uiPriority w:val="99"/>
    <w:rsid w:val="00E55640"/>
  </w:style>
  <w:style w:type="character" w:customStyle="1" w:styleId="WW-Absatz-Standardschriftart1111111111111111111111111111111">
    <w:name w:val="WW-Absatz-Standardschriftart1111111111111111111111111111111"/>
    <w:uiPriority w:val="99"/>
    <w:rsid w:val="00E55640"/>
  </w:style>
  <w:style w:type="character" w:customStyle="1" w:styleId="WW-Absatz-Standardschriftart11111111111111111111111111111111">
    <w:name w:val="WW-Absatz-Standardschriftart11111111111111111111111111111111"/>
    <w:uiPriority w:val="99"/>
    <w:rsid w:val="00E55640"/>
  </w:style>
  <w:style w:type="character" w:customStyle="1" w:styleId="WW-Absatz-Standardschriftart111111111111111111111111111111111">
    <w:name w:val="WW-Absatz-Standardschriftart111111111111111111111111111111111"/>
    <w:uiPriority w:val="99"/>
    <w:rsid w:val="00E55640"/>
  </w:style>
  <w:style w:type="character" w:customStyle="1" w:styleId="WW-Absatz-Standardschriftart1111111111111111111111111111111111">
    <w:name w:val="WW-Absatz-Standardschriftart1111111111111111111111111111111111"/>
    <w:uiPriority w:val="99"/>
    <w:rsid w:val="00E55640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E55640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E55640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E55640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E55640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E55640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E55640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E55640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E55640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E55640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E55640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E55640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E55640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E55640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E55640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E55640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E55640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E55640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E55640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E55640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E55640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E55640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E55640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E55640"/>
  </w:style>
  <w:style w:type="character" w:customStyle="1" w:styleId="WW8Num4z0">
    <w:name w:val="WW8Num4z0"/>
    <w:uiPriority w:val="99"/>
    <w:rsid w:val="00E55640"/>
    <w:rPr>
      <w:rFonts w:ascii="Symbol" w:hAnsi="Symbol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uiPriority w:val="99"/>
    <w:rsid w:val="00E55640"/>
  </w:style>
  <w:style w:type="character" w:customStyle="1" w:styleId="1">
    <w:name w:val="Основной шрифт абзаца1"/>
    <w:uiPriority w:val="99"/>
    <w:rsid w:val="00E55640"/>
  </w:style>
  <w:style w:type="character" w:customStyle="1" w:styleId="2">
    <w:name w:val="Знак Знак2"/>
    <w:basedOn w:val="1"/>
    <w:uiPriority w:val="99"/>
    <w:rsid w:val="00E55640"/>
    <w:rPr>
      <w:rFonts w:ascii="Arial" w:hAnsi="Arial" w:cs="Arial"/>
      <w:b/>
      <w:bCs/>
      <w:kern w:val="1"/>
      <w:sz w:val="32"/>
      <w:szCs w:val="32"/>
    </w:rPr>
  </w:style>
  <w:style w:type="character" w:customStyle="1" w:styleId="10">
    <w:name w:val="Знак Знак1"/>
    <w:basedOn w:val="1"/>
    <w:uiPriority w:val="99"/>
    <w:rsid w:val="00E55640"/>
    <w:rPr>
      <w:rFonts w:cs="Times New Roman"/>
      <w:sz w:val="24"/>
    </w:rPr>
  </w:style>
  <w:style w:type="character" w:customStyle="1" w:styleId="a">
    <w:name w:val="Знак Знак"/>
    <w:basedOn w:val="1"/>
    <w:uiPriority w:val="99"/>
    <w:rsid w:val="00E55640"/>
    <w:rPr>
      <w:rFonts w:cs="Times New Roman"/>
      <w:sz w:val="28"/>
    </w:rPr>
  </w:style>
  <w:style w:type="character" w:customStyle="1" w:styleId="a0">
    <w:name w:val="Символ нумерации"/>
    <w:uiPriority w:val="99"/>
    <w:rsid w:val="00E55640"/>
  </w:style>
  <w:style w:type="character" w:customStyle="1" w:styleId="a1">
    <w:name w:val="Маркеры списка"/>
    <w:uiPriority w:val="99"/>
    <w:rsid w:val="00E55640"/>
    <w:rPr>
      <w:rFonts w:ascii="OpenSymbol" w:eastAsia="Times New Roman" w:hAnsi="OpenSymbol"/>
    </w:rPr>
  </w:style>
  <w:style w:type="paragraph" w:customStyle="1" w:styleId="a2">
    <w:name w:val="Заголовок"/>
    <w:basedOn w:val="Normal"/>
    <w:next w:val="BodyText"/>
    <w:uiPriority w:val="99"/>
    <w:rsid w:val="00E5564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55640"/>
    <w:pPr>
      <w:overflowPunct w:val="0"/>
      <w:autoSpaceDE w:val="0"/>
      <w:ind w:right="-1"/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75E29"/>
    <w:rPr>
      <w:rFonts w:cs="Times New Roman"/>
      <w:sz w:val="28"/>
      <w:lang w:eastAsia="ar-SA" w:bidi="ar-SA"/>
    </w:rPr>
  </w:style>
  <w:style w:type="paragraph" w:styleId="List">
    <w:name w:val="List"/>
    <w:basedOn w:val="BodyText"/>
    <w:uiPriority w:val="99"/>
    <w:rsid w:val="00E55640"/>
    <w:rPr>
      <w:rFonts w:ascii="Arial" w:hAnsi="Arial" w:cs="Mangal"/>
    </w:rPr>
  </w:style>
  <w:style w:type="paragraph" w:customStyle="1" w:styleId="11">
    <w:name w:val="Название1"/>
    <w:basedOn w:val="Normal"/>
    <w:uiPriority w:val="99"/>
    <w:rsid w:val="00E5564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Normal"/>
    <w:uiPriority w:val="99"/>
    <w:rsid w:val="00E55640"/>
    <w:pPr>
      <w:suppressLineNumbers/>
    </w:pPr>
    <w:rPr>
      <w:rFonts w:ascii="Arial" w:hAnsi="Arial" w:cs="Mangal"/>
    </w:rPr>
  </w:style>
  <w:style w:type="paragraph" w:styleId="Title">
    <w:name w:val="Title"/>
    <w:basedOn w:val="a2"/>
    <w:next w:val="Subtitle"/>
    <w:link w:val="TitleChar"/>
    <w:uiPriority w:val="99"/>
    <w:qFormat/>
    <w:rsid w:val="00E55640"/>
  </w:style>
  <w:style w:type="character" w:customStyle="1" w:styleId="TitleChar">
    <w:name w:val="Title Char"/>
    <w:basedOn w:val="DefaultParagraphFont"/>
    <w:link w:val="Title"/>
    <w:uiPriority w:val="10"/>
    <w:rsid w:val="00F37185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Subtitle">
    <w:name w:val="Subtitle"/>
    <w:basedOn w:val="a2"/>
    <w:next w:val="BodyText"/>
    <w:link w:val="SubtitleChar"/>
    <w:uiPriority w:val="99"/>
    <w:qFormat/>
    <w:rsid w:val="00E55640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F37185"/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customStyle="1" w:styleId="21">
    <w:name w:val="Основной текст 21"/>
    <w:basedOn w:val="Normal"/>
    <w:uiPriority w:val="99"/>
    <w:rsid w:val="00E55640"/>
    <w:pPr>
      <w:tabs>
        <w:tab w:val="left" w:pos="735"/>
      </w:tabs>
      <w:overflowPunct w:val="0"/>
      <w:autoSpaceDE w:val="0"/>
      <w:jc w:val="both"/>
    </w:pPr>
    <w:rPr>
      <w:sz w:val="28"/>
      <w:szCs w:val="20"/>
    </w:rPr>
  </w:style>
  <w:style w:type="paragraph" w:customStyle="1" w:styleId="a3">
    <w:name w:val="Знак"/>
    <w:basedOn w:val="Normal"/>
    <w:uiPriority w:val="99"/>
    <w:rsid w:val="00E5564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E55640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E55640"/>
    <w:pPr>
      <w:ind w:left="720"/>
    </w:pPr>
    <w:rPr>
      <w:rFonts w:ascii="Calibri" w:hAnsi="Calibri"/>
      <w:sz w:val="22"/>
      <w:szCs w:val="22"/>
    </w:rPr>
  </w:style>
  <w:style w:type="paragraph" w:customStyle="1" w:styleId="a4">
    <w:name w:val="Содержимое таблицы"/>
    <w:basedOn w:val="Normal"/>
    <w:uiPriority w:val="99"/>
    <w:rsid w:val="00E55640"/>
    <w:pPr>
      <w:suppressLineNumbers/>
    </w:pPr>
  </w:style>
  <w:style w:type="paragraph" w:customStyle="1" w:styleId="a5">
    <w:name w:val="Заголовок таблицы"/>
    <w:basedOn w:val="a4"/>
    <w:uiPriority w:val="99"/>
    <w:rsid w:val="00E55640"/>
    <w:pPr>
      <w:jc w:val="center"/>
    </w:pPr>
    <w:rPr>
      <w:b/>
      <w:bCs/>
    </w:rPr>
  </w:style>
  <w:style w:type="paragraph" w:customStyle="1" w:styleId="211">
    <w:name w:val="Основной текст 211"/>
    <w:basedOn w:val="Normal"/>
    <w:uiPriority w:val="99"/>
    <w:rsid w:val="00E55640"/>
    <w:pPr>
      <w:jc w:val="both"/>
    </w:pPr>
  </w:style>
  <w:style w:type="table" w:styleId="TableGrid">
    <w:name w:val="Table Grid"/>
    <w:basedOn w:val="TableNormal"/>
    <w:uiPriority w:val="99"/>
    <w:rsid w:val="003234E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Normal"/>
    <w:uiPriority w:val="99"/>
    <w:rsid w:val="005D442B"/>
    <w:pPr>
      <w:spacing w:after="120"/>
    </w:pPr>
    <w:rPr>
      <w:sz w:val="16"/>
      <w:szCs w:val="16"/>
    </w:rPr>
  </w:style>
  <w:style w:type="paragraph" w:customStyle="1" w:styleId="22">
    <w:name w:val="Основной текст 22"/>
    <w:basedOn w:val="Normal"/>
    <w:uiPriority w:val="99"/>
    <w:rsid w:val="00080FB0"/>
    <w:pPr>
      <w:tabs>
        <w:tab w:val="left" w:pos="735"/>
      </w:tabs>
      <w:overflowPunct w:val="0"/>
      <w:autoSpaceDE w:val="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9457</TotalTime>
  <Pages>1</Pages>
  <Words>221</Words>
  <Characters>1262</Characters>
  <Application>Microsoft Office Outlook</Application>
  <DocSecurity>0</DocSecurity>
  <Lines>0</Lines>
  <Paragraphs>0</Paragraphs>
  <ScaleCrop>false</ScaleCrop>
  <Company>Администрация Полтавского мун.района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Налобин</dc:creator>
  <cp:keywords/>
  <dc:description/>
  <cp:lastModifiedBy>Loner-XP</cp:lastModifiedBy>
  <cp:revision>294</cp:revision>
  <cp:lastPrinted>2015-03-23T08:55:00Z</cp:lastPrinted>
  <dcterms:created xsi:type="dcterms:W3CDTF">2009-01-11T04:54:00Z</dcterms:created>
  <dcterms:modified xsi:type="dcterms:W3CDTF">2015-03-23T09:00:00Z</dcterms:modified>
</cp:coreProperties>
</file>